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23" w:rsidRDefault="00617C23" w:rsidP="00617C23">
      <w:pPr>
        <w:ind w:right="157"/>
        <w:rPr>
          <w:rFonts w:ascii="Palatino Linotype" w:hAnsi="Palatino Linotype" w:cs="Arial"/>
          <w:sz w:val="28"/>
          <w:szCs w:val="28"/>
        </w:rPr>
        <w:sectPr w:rsidR="00617C23" w:rsidSect="00085E27">
          <w:headerReference w:type="default" r:id="rId7"/>
          <w:footerReference w:type="even" r:id="rId8"/>
          <w:footerReference w:type="default" r:id="rId9"/>
          <w:pgSz w:w="12240" w:h="15840"/>
          <w:pgMar w:top="720" w:right="720" w:bottom="720" w:left="720" w:header="0" w:footer="0" w:gutter="0"/>
          <w:cols w:space="720"/>
          <w:docGrid w:linePitch="326"/>
        </w:sectPr>
      </w:pPr>
    </w:p>
    <w:p w:rsidR="00617C23" w:rsidRPr="00085E27" w:rsidRDefault="00617C23" w:rsidP="00617C23">
      <w:pPr>
        <w:ind w:left="360" w:right="157" w:hanging="360"/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 w:val="28"/>
          <w:szCs w:val="28"/>
        </w:rPr>
        <w:lastRenderedPageBreak/>
        <w:t>1.</w:t>
      </w:r>
      <w:r>
        <w:rPr>
          <w:rFonts w:ascii="Palatino Linotype" w:hAnsi="Palatino Linotype" w:cs="Arial"/>
          <w:sz w:val="28"/>
          <w:szCs w:val="28"/>
        </w:rPr>
        <w:tab/>
      </w:r>
      <w:r w:rsidRPr="00085E27">
        <w:rPr>
          <w:rFonts w:ascii="Palatino Linotype" w:hAnsi="Palatino Linotype" w:cs="Arial"/>
          <w:szCs w:val="24"/>
        </w:rPr>
        <w:t>Which of the following statements is incorrect about the vertex of a parabola?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617C23">
      <w:pPr>
        <w:ind w:left="72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A.</w:t>
      </w:r>
      <w:r w:rsidRPr="00085E27">
        <w:rPr>
          <w:rFonts w:ascii="Palatino Linotype" w:hAnsi="Palatino Linotype" w:cs="Arial"/>
          <w:szCs w:val="24"/>
        </w:rPr>
        <w:tab/>
        <w:t>It is either the highest or lowest point of a parabola.</w:t>
      </w:r>
    </w:p>
    <w:p w:rsidR="00617C23" w:rsidRPr="00085E27" w:rsidRDefault="00617C23" w:rsidP="00617C23">
      <w:pPr>
        <w:ind w:left="72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B.</w:t>
      </w:r>
      <w:r w:rsidRPr="00085E27">
        <w:rPr>
          <w:rFonts w:ascii="Palatino Linotype" w:hAnsi="Palatino Linotype" w:cs="Arial"/>
          <w:szCs w:val="24"/>
        </w:rPr>
        <w:tab/>
        <w:t>It is the point where the parabola turns around.</w:t>
      </w:r>
    </w:p>
    <w:p w:rsidR="00617C23" w:rsidRPr="00085E27" w:rsidRDefault="00617C23" w:rsidP="00617C23">
      <w:pPr>
        <w:ind w:left="72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C.</w:t>
      </w:r>
      <w:r w:rsidRPr="00085E27">
        <w:rPr>
          <w:rFonts w:ascii="Palatino Linotype" w:hAnsi="Palatino Linotype" w:cs="Arial"/>
          <w:szCs w:val="24"/>
        </w:rPr>
        <w:tab/>
        <w:t xml:space="preserve">It is the point where the parabola intersects the </w:t>
      </w:r>
      <w:r w:rsidRPr="00085E27">
        <w:rPr>
          <w:rFonts w:ascii="Palatino Linotype" w:hAnsi="Palatino Linotype" w:cs="Arial"/>
          <w:i/>
          <w:szCs w:val="24"/>
        </w:rPr>
        <w:t>x</w:t>
      </w:r>
      <w:r w:rsidRPr="00085E27">
        <w:rPr>
          <w:rFonts w:ascii="Palatino Linotype" w:hAnsi="Palatino Linotype" w:cs="Arial"/>
          <w:szCs w:val="24"/>
        </w:rPr>
        <w:t>-axis.</w:t>
      </w:r>
    </w:p>
    <w:p w:rsidR="00617C23" w:rsidRPr="00085E27" w:rsidRDefault="00617C23" w:rsidP="00085E27">
      <w:pPr>
        <w:ind w:left="72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D.</w:t>
      </w:r>
      <w:r w:rsidRPr="00085E27">
        <w:rPr>
          <w:rFonts w:ascii="Palatino Linotype" w:hAnsi="Palatino Linotype" w:cs="Arial"/>
          <w:szCs w:val="24"/>
        </w:rPr>
        <w:tab/>
        <w:t>It is the first point that should be plotted when graphing a parabola.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szCs w:val="24"/>
        </w:rPr>
        <w:t>2.</w:t>
      </w:r>
      <w:r w:rsidRPr="00085E27">
        <w:rPr>
          <w:rFonts w:ascii="Palatino Linotype" w:hAnsi="Palatino Linotype" w:cs="Arial"/>
          <w:szCs w:val="24"/>
        </w:rPr>
        <w:tab/>
        <w:t>The radius of a circle is…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617C23">
      <w:pPr>
        <w:ind w:left="72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A.</w:t>
      </w:r>
      <w:r w:rsidRPr="00085E27">
        <w:rPr>
          <w:rFonts w:ascii="Palatino Linotype" w:hAnsi="Palatino Linotype" w:cs="Arial"/>
          <w:szCs w:val="24"/>
        </w:rPr>
        <w:tab/>
        <w:t>the distance across the circle.</w:t>
      </w:r>
    </w:p>
    <w:p w:rsidR="00617C23" w:rsidRPr="00085E27" w:rsidRDefault="00617C23" w:rsidP="00617C23">
      <w:pPr>
        <w:ind w:left="72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B.</w:t>
      </w:r>
      <w:r w:rsidRPr="00085E27">
        <w:rPr>
          <w:rFonts w:ascii="Palatino Linotype" w:hAnsi="Palatino Linotype" w:cs="Arial"/>
          <w:szCs w:val="24"/>
        </w:rPr>
        <w:tab/>
        <w:t>the distance from the center to the edge of the circle.</w:t>
      </w:r>
    </w:p>
    <w:p w:rsidR="00617C23" w:rsidRPr="00085E27" w:rsidRDefault="00617C23" w:rsidP="00617C23">
      <w:pPr>
        <w:ind w:left="72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C.</w:t>
      </w:r>
      <w:r w:rsidRPr="00085E27">
        <w:rPr>
          <w:rFonts w:ascii="Palatino Linotype" w:hAnsi="Palatino Linotype" w:cs="Arial"/>
          <w:szCs w:val="24"/>
        </w:rPr>
        <w:tab/>
        <w:t>the distance around the outer edge of the circle.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D.</w:t>
      </w:r>
      <w:r w:rsidRPr="00085E27">
        <w:rPr>
          <w:rFonts w:ascii="Palatino Linotype" w:hAnsi="Palatino Linotype" w:cs="Arial"/>
          <w:szCs w:val="24"/>
        </w:rPr>
        <w:tab/>
        <w:t>none of the above.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b/>
          <w:szCs w:val="24"/>
        </w:rPr>
      </w:pPr>
    </w:p>
    <w:p w:rsidR="00617C23" w:rsidRPr="00085E27" w:rsidRDefault="00617C23" w:rsidP="00085E27">
      <w:pPr>
        <w:ind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szCs w:val="24"/>
        </w:rPr>
        <w:t>3.</w:t>
      </w:r>
      <w:r w:rsidRPr="00085E27">
        <w:rPr>
          <w:rFonts w:ascii="Palatino Linotype" w:hAnsi="Palatino Linotype" w:cs="Arial"/>
          <w:szCs w:val="24"/>
        </w:rPr>
        <w:tab/>
        <w:t>Which of the following is an accurate description of the center of a circle?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617C23">
      <w:pPr>
        <w:ind w:left="72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A.</w:t>
      </w:r>
      <w:r w:rsidRPr="00085E27">
        <w:rPr>
          <w:rFonts w:ascii="Palatino Linotype" w:hAnsi="Palatino Linotype" w:cs="Arial"/>
          <w:szCs w:val="24"/>
        </w:rPr>
        <w:tab/>
        <w:t>It is the intersection of all the diameters.</w:t>
      </w:r>
    </w:p>
    <w:p w:rsidR="00617C23" w:rsidRPr="00085E27" w:rsidRDefault="00617C23" w:rsidP="00617C23">
      <w:pPr>
        <w:ind w:left="72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B.</w:t>
      </w:r>
      <w:r w:rsidRPr="00085E27">
        <w:rPr>
          <w:rFonts w:ascii="Palatino Linotype" w:hAnsi="Palatino Linotype" w:cs="Arial"/>
          <w:szCs w:val="24"/>
        </w:rPr>
        <w:tab/>
        <w:t>It is the midpoint of a radius.</w:t>
      </w:r>
    </w:p>
    <w:p w:rsidR="00617C23" w:rsidRPr="00085E27" w:rsidRDefault="00617C23" w:rsidP="00617C23">
      <w:pPr>
        <w:ind w:left="72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C.</w:t>
      </w:r>
      <w:r w:rsidRPr="00085E27">
        <w:rPr>
          <w:rFonts w:ascii="Palatino Linotype" w:hAnsi="Palatino Linotype" w:cs="Arial"/>
          <w:szCs w:val="24"/>
        </w:rPr>
        <w:tab/>
        <w:t>It is halfway between any two points on the circle.</w:t>
      </w:r>
    </w:p>
    <w:p w:rsidR="00617C23" w:rsidRPr="00085E27" w:rsidRDefault="00617C23" w:rsidP="00617C23">
      <w:pPr>
        <w:ind w:left="72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D.</w:t>
      </w:r>
      <w:r w:rsidRPr="00085E27">
        <w:rPr>
          <w:rFonts w:ascii="Palatino Linotype" w:hAnsi="Palatino Linotype" w:cs="Arial"/>
          <w:szCs w:val="24"/>
        </w:rPr>
        <w:tab/>
        <w:t>All of the above are accurate descriptions of the center.</w:t>
      </w:r>
    </w:p>
    <w:p w:rsidR="00617C23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085E27" w:rsidRDefault="00085E27" w:rsidP="00617C23">
      <w:pPr>
        <w:ind w:right="157"/>
        <w:rPr>
          <w:rFonts w:ascii="Palatino Linotype" w:hAnsi="Palatino Linotype" w:cs="Arial"/>
          <w:szCs w:val="24"/>
        </w:rPr>
      </w:pPr>
    </w:p>
    <w:p w:rsidR="00085E27" w:rsidRDefault="00085E27" w:rsidP="00617C23">
      <w:pPr>
        <w:ind w:right="157"/>
        <w:rPr>
          <w:rFonts w:ascii="Palatino Linotype" w:hAnsi="Palatino Linotype" w:cs="Arial"/>
          <w:szCs w:val="24"/>
        </w:rPr>
      </w:pPr>
    </w:p>
    <w:p w:rsidR="00085E27" w:rsidRDefault="00085E27" w:rsidP="00617C23">
      <w:pPr>
        <w:ind w:right="157"/>
        <w:rPr>
          <w:rFonts w:ascii="Palatino Linotype" w:hAnsi="Palatino Linotype" w:cs="Arial"/>
          <w:szCs w:val="24"/>
        </w:rPr>
      </w:pPr>
    </w:p>
    <w:p w:rsidR="00085E27" w:rsidRDefault="00085E27" w:rsidP="00617C23">
      <w:pPr>
        <w:ind w:right="157"/>
        <w:rPr>
          <w:rFonts w:ascii="Palatino Linotype" w:hAnsi="Palatino Linotype" w:cs="Arial"/>
          <w:szCs w:val="24"/>
        </w:rPr>
      </w:pPr>
    </w:p>
    <w:p w:rsidR="00085E27" w:rsidRDefault="00085E27" w:rsidP="00617C23">
      <w:pPr>
        <w:ind w:right="157"/>
        <w:rPr>
          <w:rFonts w:ascii="Palatino Linotype" w:hAnsi="Palatino Linotype" w:cs="Arial"/>
          <w:szCs w:val="24"/>
        </w:rPr>
      </w:pPr>
    </w:p>
    <w:p w:rsidR="00085E27" w:rsidRDefault="00085E27" w:rsidP="00617C23">
      <w:pPr>
        <w:ind w:right="157"/>
        <w:rPr>
          <w:rFonts w:ascii="Palatino Linotype" w:hAnsi="Palatino Linotype" w:cs="Arial"/>
          <w:szCs w:val="24"/>
        </w:rPr>
      </w:pPr>
    </w:p>
    <w:p w:rsidR="00085E27" w:rsidRPr="00085E27" w:rsidRDefault="00085E27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410CA9">
      <w:pPr>
        <w:ind w:left="36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szCs w:val="24"/>
        </w:rPr>
        <w:lastRenderedPageBreak/>
        <w:t>4.</w:t>
      </w:r>
      <w:r w:rsidRPr="00085E27">
        <w:rPr>
          <w:rFonts w:ascii="Palatino Linotype" w:hAnsi="Palatino Linotype" w:cs="Arial"/>
          <w:szCs w:val="24"/>
        </w:rPr>
        <w:tab/>
        <w:t>Which parabola has (3, -4) as its vertex?</w:t>
      </w:r>
    </w:p>
    <w:p w:rsidR="00617C23" w:rsidRPr="00085E27" w:rsidRDefault="00085E27" w:rsidP="00617C23">
      <w:pPr>
        <w:ind w:right="157"/>
        <w:jc w:val="center"/>
        <w:rPr>
          <w:rFonts w:ascii="Palatino Linotype" w:hAnsi="Palatino Linotype" w:cs="Arial"/>
          <w:szCs w:val="24"/>
        </w:rPr>
      </w:pPr>
      <w:r w:rsidRPr="00085E27">
        <w:rPr>
          <w:szCs w:val="24"/>
        </w:rPr>
        <w:object w:dxaOrig="3990" w:dyaOrig="44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5pt;height:196.75pt" o:ole="">
            <v:imagedata r:id="rId10" o:title=""/>
          </v:shape>
          <o:OLEObject Type="Embed" ProgID="PBrush" ShapeID="_x0000_i1025" DrawAspect="Content" ObjectID="_1493030845" r:id="rId11"/>
        </w:object>
      </w:r>
    </w:p>
    <w:p w:rsidR="00085E27" w:rsidRPr="00085E27" w:rsidRDefault="00085E27" w:rsidP="00617C23">
      <w:pPr>
        <w:ind w:left="360" w:right="157"/>
        <w:rPr>
          <w:rFonts w:ascii="Palatino Linotype" w:hAnsi="Palatino Linotype" w:cs="Arial"/>
          <w:b/>
          <w:szCs w:val="24"/>
        </w:rPr>
      </w:pPr>
    </w:p>
    <w:p w:rsidR="00617C23" w:rsidRPr="00085E27" w:rsidRDefault="00617C23" w:rsidP="00410CA9">
      <w:pPr>
        <w:ind w:left="36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szCs w:val="24"/>
        </w:rPr>
        <w:t>5.</w:t>
      </w:r>
      <w:r w:rsidRPr="00085E27">
        <w:rPr>
          <w:rFonts w:ascii="Palatino Linotype" w:hAnsi="Palatino Linotype" w:cs="Arial"/>
          <w:szCs w:val="24"/>
        </w:rPr>
        <w:tab/>
        <w:t>What are the coordinates of the vertex of the parabola below?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410CA9" w:rsidP="00617C23">
      <w:pPr>
        <w:ind w:right="157"/>
        <w:jc w:val="center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 xml:space="preserve">      </w:t>
      </w:r>
      <w:r w:rsidR="00FF1E40" w:rsidRPr="00085E27">
        <w:rPr>
          <w:rFonts w:ascii="Palatino Linotype" w:hAnsi="Palatino Linotype" w:cs="Arial"/>
          <w:b/>
          <w:noProof/>
          <w:szCs w:val="24"/>
        </w:rPr>
        <w:drawing>
          <wp:inline distT="0" distB="0" distL="0" distR="0">
            <wp:extent cx="1850065" cy="18500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668" cy="1852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A.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-</w:t>
      </w:r>
      <w:proofErr w:type="gramEnd"/>
      <w:r w:rsidRPr="00085E27">
        <w:rPr>
          <w:rFonts w:ascii="Palatino Linotype" w:hAnsi="Palatino Linotype" w:cs="Arial"/>
          <w:szCs w:val="24"/>
        </w:rPr>
        <w:t>3 , 0 )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B.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-</w:t>
      </w:r>
      <w:proofErr w:type="gramEnd"/>
      <w:r w:rsidRPr="00085E27">
        <w:rPr>
          <w:rFonts w:ascii="Palatino Linotype" w:hAnsi="Palatino Linotype" w:cs="Arial"/>
          <w:szCs w:val="24"/>
        </w:rPr>
        <w:t>1 , 4 )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C.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( 0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3 )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D.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( 1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0 )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085E27">
      <w:pPr>
        <w:ind w:left="36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szCs w:val="24"/>
        </w:rPr>
        <w:t>6.</w:t>
      </w:r>
      <w:r w:rsidRPr="00085E27">
        <w:rPr>
          <w:rFonts w:ascii="Palatino Linotype" w:hAnsi="Palatino Linotype" w:cs="Arial"/>
          <w:szCs w:val="24"/>
        </w:rPr>
        <w:tab/>
        <w:t xml:space="preserve">A parabola passes through the </w:t>
      </w:r>
      <w:proofErr w:type="gramStart"/>
      <w:r w:rsidRPr="00085E27">
        <w:rPr>
          <w:rFonts w:ascii="Palatino Linotype" w:hAnsi="Palatino Linotype" w:cs="Arial"/>
          <w:szCs w:val="24"/>
        </w:rPr>
        <w:t>points  (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5 , -1 ) and ( -9 , -1).  What do you know about the parabola’s vertex?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A.</w:t>
      </w:r>
      <w:r w:rsidRPr="00085E27">
        <w:rPr>
          <w:rFonts w:ascii="Palatino Linotype" w:hAnsi="Palatino Linotype" w:cs="Arial"/>
          <w:szCs w:val="24"/>
        </w:rPr>
        <w:tab/>
        <w:t xml:space="preserve">It has an </w:t>
      </w:r>
      <w:r w:rsidRPr="00085E27">
        <w:rPr>
          <w:rFonts w:ascii="Palatino Linotype" w:hAnsi="Palatino Linotype" w:cs="Arial"/>
          <w:i/>
          <w:szCs w:val="24"/>
        </w:rPr>
        <w:t>x</w:t>
      </w:r>
      <w:r w:rsidRPr="00085E27">
        <w:rPr>
          <w:rFonts w:ascii="Palatino Linotype" w:hAnsi="Palatino Linotype" w:cs="Arial"/>
          <w:szCs w:val="24"/>
        </w:rPr>
        <w:t>-coordinate of -2.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B.</w:t>
      </w:r>
      <w:r w:rsidRPr="00085E27">
        <w:rPr>
          <w:rFonts w:ascii="Palatino Linotype" w:hAnsi="Palatino Linotype" w:cs="Arial"/>
          <w:szCs w:val="24"/>
        </w:rPr>
        <w:tab/>
        <w:t xml:space="preserve">It has a </w:t>
      </w:r>
      <w:r w:rsidRPr="00085E27">
        <w:rPr>
          <w:rFonts w:ascii="Palatino Linotype" w:hAnsi="Palatino Linotype" w:cs="Arial"/>
          <w:i/>
          <w:szCs w:val="24"/>
        </w:rPr>
        <w:t>y</w:t>
      </w:r>
      <w:r w:rsidRPr="00085E27">
        <w:rPr>
          <w:rFonts w:ascii="Palatino Linotype" w:hAnsi="Palatino Linotype" w:cs="Arial"/>
          <w:szCs w:val="24"/>
        </w:rPr>
        <w:t>-coordinate of -1.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C.</w:t>
      </w:r>
      <w:r w:rsidRPr="00085E27">
        <w:rPr>
          <w:rFonts w:ascii="Palatino Linotype" w:hAnsi="Palatino Linotype" w:cs="Arial"/>
          <w:szCs w:val="24"/>
        </w:rPr>
        <w:tab/>
        <w:t xml:space="preserve">The </w:t>
      </w:r>
      <w:r w:rsidRPr="00085E27">
        <w:rPr>
          <w:rFonts w:ascii="Palatino Linotype" w:hAnsi="Palatino Linotype" w:cs="Arial"/>
          <w:i/>
          <w:szCs w:val="24"/>
        </w:rPr>
        <w:t>y</w:t>
      </w:r>
      <w:r w:rsidRPr="00085E27">
        <w:rPr>
          <w:rFonts w:ascii="Palatino Linotype" w:hAnsi="Palatino Linotype" w:cs="Arial"/>
          <w:szCs w:val="24"/>
        </w:rPr>
        <w:t>-coordinate is positive.</w:t>
      </w:r>
    </w:p>
    <w:p w:rsidR="00617C23" w:rsidRPr="00085E27" w:rsidRDefault="00617C23" w:rsidP="00085E27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D.</w:t>
      </w:r>
      <w:r w:rsidRPr="00085E27">
        <w:rPr>
          <w:rFonts w:ascii="Palatino Linotype" w:hAnsi="Palatino Linotype" w:cs="Arial"/>
          <w:szCs w:val="24"/>
        </w:rPr>
        <w:tab/>
        <w:t>There is not enough information to conclude anything about the vertex.</w:t>
      </w:r>
    </w:p>
    <w:p w:rsidR="00617C23" w:rsidRPr="00085E27" w:rsidRDefault="00617C23" w:rsidP="00410CA9">
      <w:pPr>
        <w:ind w:left="36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szCs w:val="24"/>
        </w:rPr>
        <w:lastRenderedPageBreak/>
        <w:t>7.</w:t>
      </w:r>
      <w:r w:rsidRPr="00085E27">
        <w:rPr>
          <w:rFonts w:ascii="Palatino Linotype" w:hAnsi="Palatino Linotype" w:cs="Arial"/>
          <w:szCs w:val="24"/>
        </w:rPr>
        <w:tab/>
        <w:t>What are the center and radius of the circle below?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FF1E40" w:rsidP="00617C23">
      <w:pPr>
        <w:ind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noProof/>
          <w:szCs w:val="24"/>
        </w:rPr>
        <w:drawing>
          <wp:inline distT="0" distB="0" distL="0" distR="0">
            <wp:extent cx="2477135" cy="248793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248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b/>
          <w:szCs w:val="24"/>
        </w:rPr>
      </w:pP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A.</w:t>
      </w:r>
      <w:r w:rsidRPr="00085E27">
        <w:rPr>
          <w:rFonts w:ascii="Palatino Linotype" w:hAnsi="Palatino Linotype" w:cs="Arial"/>
          <w:szCs w:val="24"/>
        </w:rPr>
        <w:tab/>
        <w:t xml:space="preserve">Center = </w:t>
      </w:r>
      <w:proofErr w:type="gramStart"/>
      <w:r w:rsidRPr="00085E27">
        <w:rPr>
          <w:rFonts w:ascii="Palatino Linotype" w:hAnsi="Palatino Linotype" w:cs="Arial"/>
          <w:szCs w:val="24"/>
        </w:rPr>
        <w:t>( 1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2 );  Radius = 8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B.</w:t>
      </w:r>
      <w:r w:rsidRPr="00085E27">
        <w:rPr>
          <w:rFonts w:ascii="Palatino Linotype" w:hAnsi="Palatino Linotype" w:cs="Arial"/>
          <w:szCs w:val="24"/>
        </w:rPr>
        <w:tab/>
        <w:t xml:space="preserve">Center = </w:t>
      </w:r>
      <w:proofErr w:type="gramStart"/>
      <w:r w:rsidRPr="00085E27">
        <w:rPr>
          <w:rFonts w:ascii="Palatino Linotype" w:hAnsi="Palatino Linotype" w:cs="Arial"/>
          <w:szCs w:val="24"/>
        </w:rPr>
        <w:t>( -</w:t>
      </w:r>
      <w:proofErr w:type="gramEnd"/>
      <w:r w:rsidRPr="00085E27">
        <w:rPr>
          <w:rFonts w:ascii="Palatino Linotype" w:hAnsi="Palatino Linotype" w:cs="Arial"/>
          <w:szCs w:val="24"/>
        </w:rPr>
        <w:t>2 , 1) ; Radius = 4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C.</w:t>
      </w:r>
      <w:r w:rsidRPr="00085E27">
        <w:rPr>
          <w:rFonts w:ascii="Palatino Linotype" w:hAnsi="Palatino Linotype" w:cs="Arial"/>
          <w:szCs w:val="24"/>
        </w:rPr>
        <w:tab/>
        <w:t xml:space="preserve">Center = </w:t>
      </w:r>
      <w:proofErr w:type="gramStart"/>
      <w:r w:rsidRPr="00085E27">
        <w:rPr>
          <w:rFonts w:ascii="Palatino Linotype" w:hAnsi="Palatino Linotype" w:cs="Arial"/>
          <w:szCs w:val="24"/>
        </w:rPr>
        <w:t>( 1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-2);  Radius = 8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b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D.</w:t>
      </w:r>
      <w:r w:rsidRPr="00085E27">
        <w:rPr>
          <w:rFonts w:ascii="Palatino Linotype" w:hAnsi="Palatino Linotype" w:cs="Arial"/>
          <w:szCs w:val="24"/>
        </w:rPr>
        <w:tab/>
        <w:t xml:space="preserve">Center = </w:t>
      </w:r>
      <w:proofErr w:type="gramStart"/>
      <w:r w:rsidRPr="00085E27">
        <w:rPr>
          <w:rFonts w:ascii="Palatino Linotype" w:hAnsi="Palatino Linotype" w:cs="Arial"/>
          <w:szCs w:val="24"/>
        </w:rPr>
        <w:t>( -</w:t>
      </w:r>
      <w:proofErr w:type="gramEnd"/>
      <w:r w:rsidRPr="00085E27">
        <w:rPr>
          <w:rFonts w:ascii="Palatino Linotype" w:hAnsi="Palatino Linotype" w:cs="Arial"/>
          <w:szCs w:val="24"/>
        </w:rPr>
        <w:t>1, 2 ); Radius = 4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410CA9">
      <w:pPr>
        <w:ind w:left="36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szCs w:val="24"/>
        </w:rPr>
        <w:t>8.</w:t>
      </w:r>
      <w:r w:rsidRPr="00085E27">
        <w:rPr>
          <w:rFonts w:ascii="Palatino Linotype" w:hAnsi="Palatino Linotype" w:cs="Arial"/>
          <w:szCs w:val="24"/>
        </w:rPr>
        <w:tab/>
        <w:t>A parabola has a v</w:t>
      </w:r>
      <w:r w:rsidR="00410CA9" w:rsidRPr="00085E27">
        <w:rPr>
          <w:rFonts w:ascii="Palatino Linotype" w:hAnsi="Palatino Linotype" w:cs="Arial"/>
          <w:szCs w:val="24"/>
        </w:rPr>
        <w:t xml:space="preserve">ertex </w:t>
      </w:r>
      <w:proofErr w:type="gramStart"/>
      <w:r w:rsidR="00410CA9" w:rsidRPr="00085E27">
        <w:rPr>
          <w:rFonts w:ascii="Palatino Linotype" w:hAnsi="Palatino Linotype" w:cs="Arial"/>
          <w:szCs w:val="24"/>
        </w:rPr>
        <w:t>of</w:t>
      </w:r>
      <w:r w:rsidR="00085E27">
        <w:rPr>
          <w:rFonts w:ascii="Palatino Linotype" w:hAnsi="Palatino Linotype" w:cs="Arial"/>
          <w:szCs w:val="24"/>
        </w:rPr>
        <w:t xml:space="preserve"> </w:t>
      </w:r>
      <w:bookmarkStart w:id="0" w:name="_GoBack"/>
      <w:bookmarkEnd w:id="0"/>
      <w:r w:rsidR="00410CA9" w:rsidRPr="00085E27">
        <w:rPr>
          <w:rFonts w:ascii="Palatino Linotype" w:hAnsi="Palatino Linotype" w:cs="Arial"/>
          <w:szCs w:val="24"/>
        </w:rPr>
        <w:t xml:space="preserve"> (</w:t>
      </w:r>
      <w:proofErr w:type="gramEnd"/>
      <w:r w:rsidRPr="00085E27">
        <w:rPr>
          <w:rFonts w:ascii="Palatino Linotype" w:hAnsi="Palatino Linotype" w:cs="Arial"/>
          <w:szCs w:val="24"/>
        </w:rPr>
        <w:t xml:space="preserve">6 , </w:t>
      </w:r>
      <w:r w:rsidR="00410CA9" w:rsidRPr="00085E27">
        <w:rPr>
          <w:rFonts w:ascii="Palatino Linotype" w:hAnsi="Palatino Linotype" w:cs="Arial"/>
          <w:szCs w:val="24"/>
        </w:rPr>
        <w:t>2</w:t>
      </w:r>
      <w:r w:rsidRPr="00085E27">
        <w:rPr>
          <w:rFonts w:ascii="Palatino Linotype" w:hAnsi="Palatino Linotype" w:cs="Arial"/>
          <w:szCs w:val="24"/>
        </w:rPr>
        <w:t>) and passe</w:t>
      </w:r>
      <w:r w:rsidR="00410CA9" w:rsidRPr="00085E27">
        <w:rPr>
          <w:rFonts w:ascii="Palatino Linotype" w:hAnsi="Palatino Linotype" w:cs="Arial"/>
          <w:szCs w:val="24"/>
        </w:rPr>
        <w:t xml:space="preserve">s through the point (4 , 7).   </w:t>
      </w:r>
      <w:r w:rsidRPr="00085E27">
        <w:rPr>
          <w:rFonts w:ascii="Palatino Linotype" w:hAnsi="Palatino Linotype" w:cs="Arial"/>
          <w:szCs w:val="24"/>
        </w:rPr>
        <w:t>What other point will the parabola definitely pass through?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A.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( 2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2 )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B.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( 2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5 )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C.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( 8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7 ) 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D.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( 10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9 )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b/>
          <w:szCs w:val="24"/>
        </w:rPr>
      </w:pPr>
    </w:p>
    <w:p w:rsidR="00410CA9" w:rsidRPr="00085E27" w:rsidRDefault="00410CA9" w:rsidP="00617C23">
      <w:pPr>
        <w:ind w:left="360" w:right="157"/>
        <w:rPr>
          <w:rFonts w:ascii="Palatino Linotype" w:hAnsi="Palatino Linotype" w:cs="Arial"/>
          <w:szCs w:val="24"/>
        </w:rPr>
      </w:pPr>
    </w:p>
    <w:p w:rsidR="00410CA9" w:rsidRPr="00085E27" w:rsidRDefault="00410CA9" w:rsidP="00617C23">
      <w:pPr>
        <w:ind w:left="360" w:right="157"/>
        <w:rPr>
          <w:rFonts w:ascii="Palatino Linotype" w:hAnsi="Palatino Linotype" w:cs="Arial"/>
          <w:szCs w:val="24"/>
        </w:rPr>
      </w:pPr>
    </w:p>
    <w:p w:rsidR="00410CA9" w:rsidRPr="00085E27" w:rsidRDefault="00410CA9" w:rsidP="00617C23">
      <w:pPr>
        <w:ind w:left="360" w:right="157"/>
        <w:rPr>
          <w:rFonts w:ascii="Palatino Linotype" w:hAnsi="Palatino Linotype" w:cs="Arial"/>
          <w:szCs w:val="24"/>
        </w:rPr>
      </w:pPr>
    </w:p>
    <w:p w:rsidR="00410CA9" w:rsidRPr="00085E27" w:rsidRDefault="00410CA9" w:rsidP="00617C23">
      <w:pPr>
        <w:ind w:left="360" w:right="157"/>
        <w:rPr>
          <w:rFonts w:ascii="Palatino Linotype" w:hAnsi="Palatino Linotype" w:cs="Arial"/>
          <w:szCs w:val="24"/>
        </w:rPr>
      </w:pPr>
    </w:p>
    <w:p w:rsidR="00410CA9" w:rsidRPr="00085E27" w:rsidRDefault="00410CA9" w:rsidP="00617C23">
      <w:pPr>
        <w:ind w:left="360" w:right="157"/>
        <w:rPr>
          <w:rFonts w:ascii="Palatino Linotype" w:hAnsi="Palatino Linotype" w:cs="Arial"/>
          <w:szCs w:val="24"/>
        </w:rPr>
      </w:pPr>
    </w:p>
    <w:p w:rsidR="00410CA9" w:rsidRPr="00085E27" w:rsidRDefault="00410CA9" w:rsidP="00617C23">
      <w:pPr>
        <w:ind w:left="360"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szCs w:val="24"/>
        </w:rPr>
        <w:t>Use the picture below to answer questions 9 and 10.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b/>
          <w:szCs w:val="24"/>
        </w:rPr>
      </w:pPr>
    </w:p>
    <w:p w:rsidR="00617C23" w:rsidRPr="00085E27" w:rsidRDefault="00FF1E40" w:rsidP="00410CA9">
      <w:pPr>
        <w:ind w:left="360" w:right="157"/>
        <w:jc w:val="center"/>
        <w:rPr>
          <w:rFonts w:ascii="Palatino Linotype" w:hAnsi="Palatino Linotype" w:cs="Arial"/>
          <w:b/>
          <w:szCs w:val="24"/>
        </w:rPr>
      </w:pPr>
      <w:r w:rsidRPr="00085E27">
        <w:rPr>
          <w:rFonts w:ascii="Palatino Linotype" w:hAnsi="Palatino Linotype" w:cs="Arial"/>
          <w:b/>
          <w:noProof/>
          <w:szCs w:val="24"/>
        </w:rPr>
        <w:drawing>
          <wp:inline distT="0" distB="0" distL="0" distR="0">
            <wp:extent cx="2487930" cy="2477135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szCs w:val="24"/>
        </w:rPr>
        <w:t>The two points given on the circle are at opposite ends of a diameter.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410CA9">
      <w:pPr>
        <w:ind w:left="36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szCs w:val="24"/>
        </w:rPr>
        <w:t>9.</w:t>
      </w:r>
      <w:r w:rsidRPr="00085E27">
        <w:rPr>
          <w:rFonts w:ascii="Palatino Linotype" w:hAnsi="Palatino Linotype" w:cs="Arial"/>
          <w:szCs w:val="24"/>
        </w:rPr>
        <w:tab/>
        <w:t xml:space="preserve">What is </w:t>
      </w:r>
      <w:r w:rsidR="00410CA9" w:rsidRPr="00085E27">
        <w:rPr>
          <w:rFonts w:ascii="Palatino Linotype" w:hAnsi="Palatino Linotype" w:cs="Arial"/>
          <w:szCs w:val="24"/>
        </w:rPr>
        <w:t xml:space="preserve">the center of the circle in the </w:t>
      </w:r>
      <w:r w:rsidRPr="00085E27">
        <w:rPr>
          <w:rFonts w:ascii="Palatino Linotype" w:hAnsi="Palatino Linotype" w:cs="Arial"/>
          <w:szCs w:val="24"/>
        </w:rPr>
        <w:t>picture?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A.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( 2.5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- 0.5 ) 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B.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( 2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0 ) 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C.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( 1.5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0.5 ) 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D.</w:t>
      </w:r>
      <w:r w:rsidRPr="00085E27">
        <w:rPr>
          <w:rFonts w:ascii="Palatino Linotype" w:hAnsi="Palatino Linotype" w:cs="Arial"/>
          <w:szCs w:val="24"/>
        </w:rPr>
        <w:tab/>
      </w:r>
      <w:proofErr w:type="gramStart"/>
      <w:r w:rsidRPr="00085E27">
        <w:rPr>
          <w:rFonts w:ascii="Palatino Linotype" w:hAnsi="Palatino Linotype" w:cs="Arial"/>
          <w:szCs w:val="24"/>
        </w:rPr>
        <w:t>( 1</w:t>
      </w:r>
      <w:proofErr w:type="gramEnd"/>
      <w:r w:rsidRPr="00085E27">
        <w:rPr>
          <w:rFonts w:ascii="Palatino Linotype" w:hAnsi="Palatino Linotype" w:cs="Arial"/>
          <w:szCs w:val="24"/>
        </w:rPr>
        <w:t xml:space="preserve"> , 1 )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410CA9" w:rsidRPr="00085E27" w:rsidRDefault="00410CA9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410CA9">
      <w:pPr>
        <w:ind w:left="360" w:right="157" w:hanging="360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szCs w:val="24"/>
        </w:rPr>
        <w:t>10.</w:t>
      </w:r>
      <w:r w:rsidRPr="00085E27">
        <w:rPr>
          <w:rFonts w:ascii="Palatino Linotype" w:hAnsi="Palatino Linotype" w:cs="Arial"/>
          <w:szCs w:val="24"/>
        </w:rPr>
        <w:tab/>
        <w:t>To the nearest tenth, what is the radius of the circle in the picture?</w:t>
      </w:r>
    </w:p>
    <w:p w:rsidR="00617C23" w:rsidRPr="00085E27" w:rsidRDefault="00617C23" w:rsidP="00617C23">
      <w:pPr>
        <w:ind w:right="157"/>
        <w:rPr>
          <w:rFonts w:ascii="Palatino Linotype" w:hAnsi="Palatino Linotype" w:cs="Arial"/>
          <w:szCs w:val="24"/>
        </w:rPr>
      </w:pP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A.</w:t>
      </w:r>
      <w:r w:rsidRPr="00085E27">
        <w:rPr>
          <w:rFonts w:ascii="Palatino Linotype" w:hAnsi="Palatino Linotype" w:cs="Arial"/>
          <w:szCs w:val="24"/>
        </w:rPr>
        <w:tab/>
        <w:t>5.0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B.</w:t>
      </w:r>
      <w:r w:rsidRPr="00085E27">
        <w:rPr>
          <w:rFonts w:ascii="Palatino Linotype" w:hAnsi="Palatino Linotype" w:cs="Arial"/>
          <w:szCs w:val="24"/>
        </w:rPr>
        <w:tab/>
        <w:t>7.1</w:t>
      </w:r>
    </w:p>
    <w:p w:rsidR="00617C23" w:rsidRPr="00085E27" w:rsidRDefault="00617C23" w:rsidP="00617C23">
      <w:pPr>
        <w:ind w:left="360" w:right="157"/>
        <w:rPr>
          <w:rFonts w:ascii="Palatino Linotype" w:hAnsi="Palatino Linotype" w:cs="Arial"/>
          <w:szCs w:val="24"/>
        </w:rPr>
      </w:pPr>
      <w:r w:rsidRPr="00085E27">
        <w:rPr>
          <w:rFonts w:ascii="Palatino Linotype" w:hAnsi="Palatino Linotype" w:cs="Arial"/>
          <w:b/>
          <w:szCs w:val="24"/>
        </w:rPr>
        <w:t>C.</w:t>
      </w:r>
      <w:r w:rsidRPr="00085E27">
        <w:rPr>
          <w:rFonts w:ascii="Palatino Linotype" w:hAnsi="Palatino Linotype" w:cs="Arial"/>
          <w:szCs w:val="24"/>
        </w:rPr>
        <w:tab/>
        <w:t>7.5</w:t>
      </w:r>
    </w:p>
    <w:p w:rsidR="00617C23" w:rsidRPr="00660A14" w:rsidRDefault="00617C23" w:rsidP="00617C23">
      <w:pPr>
        <w:ind w:left="360" w:right="157"/>
        <w:rPr>
          <w:rFonts w:ascii="Palatino Linotype" w:hAnsi="Palatino Linotype" w:cs="Arial"/>
          <w:sz w:val="28"/>
          <w:szCs w:val="28"/>
        </w:rPr>
      </w:pPr>
      <w:r w:rsidRPr="00085E27">
        <w:rPr>
          <w:rFonts w:ascii="Palatino Linotype" w:hAnsi="Palatino Linotype" w:cs="Arial"/>
          <w:b/>
          <w:szCs w:val="24"/>
        </w:rPr>
        <w:t>D.</w:t>
      </w:r>
      <w:r w:rsidRPr="00085E27">
        <w:rPr>
          <w:rFonts w:ascii="Palatino Linotype" w:hAnsi="Palatino Linotype" w:cs="Arial"/>
          <w:szCs w:val="24"/>
        </w:rPr>
        <w:tab/>
        <w:t>10.0</w:t>
      </w:r>
    </w:p>
    <w:p w:rsidR="00617C23" w:rsidRDefault="00617C23" w:rsidP="00617C23">
      <w:pPr>
        <w:ind w:left="360" w:right="157"/>
        <w:rPr>
          <w:rFonts w:ascii="Palatino Linotype" w:hAnsi="Palatino Linotype" w:cs="Arial"/>
          <w:b/>
          <w:sz w:val="28"/>
          <w:szCs w:val="28"/>
        </w:rPr>
        <w:sectPr w:rsidR="00617C23" w:rsidSect="00617C23">
          <w:type w:val="continuous"/>
          <w:pgSz w:w="12240" w:h="15840"/>
          <w:pgMar w:top="1440" w:right="1440" w:bottom="1440" w:left="1440" w:header="720" w:footer="720" w:gutter="0"/>
          <w:cols w:num="2" w:space="576"/>
        </w:sectPr>
      </w:pPr>
    </w:p>
    <w:p w:rsidR="00617C23" w:rsidRDefault="00617C23" w:rsidP="00617C23">
      <w:pPr>
        <w:ind w:left="360" w:right="157"/>
        <w:rPr>
          <w:rFonts w:ascii="Palatino Linotype" w:hAnsi="Palatino Linotype" w:cs="Arial"/>
          <w:b/>
          <w:sz w:val="28"/>
          <w:szCs w:val="28"/>
        </w:rPr>
      </w:pPr>
    </w:p>
    <w:p w:rsidR="00E91EAF" w:rsidRPr="00D101B4" w:rsidRDefault="00E91EAF" w:rsidP="008517DA">
      <w:pPr>
        <w:ind w:right="900"/>
        <w:rPr>
          <w:rFonts w:ascii="Palatino Linotype" w:hAnsi="Palatino Linotype" w:cs="Arial"/>
          <w:sz w:val="16"/>
          <w:szCs w:val="16"/>
        </w:rPr>
      </w:pPr>
    </w:p>
    <w:p w:rsidR="00410CA9" w:rsidRPr="00410CA9" w:rsidRDefault="00410CA9" w:rsidP="00410CA9">
      <w:pPr>
        <w:tabs>
          <w:tab w:val="center" w:pos="4320"/>
        </w:tabs>
        <w:rPr>
          <w:szCs w:val="24"/>
        </w:rPr>
      </w:pPr>
    </w:p>
    <w:sectPr w:rsidR="00410CA9" w:rsidRPr="00410CA9" w:rsidSect="00617C23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3F8" w:rsidRDefault="005063F8">
      <w:r>
        <w:separator/>
      </w:r>
    </w:p>
  </w:endnote>
  <w:endnote w:type="continuationSeparator" w:id="0">
    <w:p w:rsidR="005063F8" w:rsidRDefault="00506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AF" w:rsidRDefault="00E91EAF" w:rsidP="00E91E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1EAF" w:rsidRDefault="00E91EAF" w:rsidP="00E91EA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E27" w:rsidRPr="00617C23" w:rsidRDefault="00617C23" w:rsidP="00085E27">
    <w:pPr>
      <w:tabs>
        <w:tab w:val="center" w:pos="4320"/>
      </w:tabs>
      <w:rPr>
        <w:rFonts w:ascii="Palatino Linotype" w:hAnsi="Palatino Linotype"/>
        <w:i/>
        <w:sz w:val="18"/>
        <w:szCs w:val="18"/>
      </w:rPr>
    </w:pPr>
    <w:r>
      <w:rPr>
        <w:rFonts w:ascii="Palatino Linotype" w:hAnsi="Palatino Linotype"/>
        <w:b/>
        <w:sz w:val="18"/>
        <w:szCs w:val="18"/>
      </w:rPr>
      <w:t xml:space="preserve">              </w:t>
    </w:r>
  </w:p>
  <w:p w:rsidR="00E91EAF" w:rsidRPr="00617C23" w:rsidRDefault="00E91EAF" w:rsidP="00617C23">
    <w:pPr>
      <w:pStyle w:val="Footer"/>
      <w:tabs>
        <w:tab w:val="clear" w:pos="4320"/>
        <w:tab w:val="clear" w:pos="8640"/>
        <w:tab w:val="right" w:pos="9720"/>
      </w:tabs>
      <w:ind w:right="720"/>
      <w:rPr>
        <w:rFonts w:ascii="Palatino Linotype" w:hAnsi="Palatino Linotype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3F8" w:rsidRDefault="005063F8">
      <w:r>
        <w:separator/>
      </w:r>
    </w:p>
  </w:footnote>
  <w:footnote w:type="continuationSeparator" w:id="0">
    <w:p w:rsidR="005063F8" w:rsidRDefault="00506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C23" w:rsidRDefault="00617C23" w:rsidP="00617C23">
    <w:pPr>
      <w:pStyle w:val="Header"/>
      <w:rPr>
        <w:szCs w:val="24"/>
      </w:rPr>
    </w:pPr>
  </w:p>
  <w:p w:rsidR="00617C23" w:rsidRPr="00617C23" w:rsidRDefault="00617C23" w:rsidP="00617C23">
    <w:pPr>
      <w:pStyle w:val="Header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8A431FC"/>
    <w:multiLevelType w:val="hybridMultilevel"/>
    <w:tmpl w:val="37647018"/>
    <w:lvl w:ilvl="0" w:tplc="819CD036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5E16C2"/>
    <w:multiLevelType w:val="hybridMultilevel"/>
    <w:tmpl w:val="F14A367A"/>
    <w:lvl w:ilvl="0" w:tplc="516AE484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0DE3EDF"/>
    <w:multiLevelType w:val="hybridMultilevel"/>
    <w:tmpl w:val="5770E4CC"/>
    <w:lvl w:ilvl="0" w:tplc="597C553C">
      <w:start w:val="7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061E28"/>
    <w:multiLevelType w:val="hybridMultilevel"/>
    <w:tmpl w:val="E1D2C1C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E3543C"/>
    <w:multiLevelType w:val="hybridMultilevel"/>
    <w:tmpl w:val="75386966"/>
    <w:lvl w:ilvl="0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2311AE8"/>
    <w:multiLevelType w:val="hybridMultilevel"/>
    <w:tmpl w:val="FB826436"/>
    <w:lvl w:ilvl="0" w:tplc="7C74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C20F1A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98512F"/>
    <w:multiLevelType w:val="hybridMultilevel"/>
    <w:tmpl w:val="7B46B30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2C284A"/>
    <w:multiLevelType w:val="hybridMultilevel"/>
    <w:tmpl w:val="A97EFA32"/>
    <w:lvl w:ilvl="0" w:tplc="F45AB282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64D5745"/>
    <w:multiLevelType w:val="hybridMultilevel"/>
    <w:tmpl w:val="F15C0264"/>
    <w:lvl w:ilvl="0" w:tplc="7B98D8CE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C0B3D"/>
    <w:multiLevelType w:val="hybridMultilevel"/>
    <w:tmpl w:val="46AC83FE"/>
    <w:lvl w:ilvl="0" w:tplc="D0BE9FBA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614F2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DFC1189"/>
    <w:multiLevelType w:val="hybridMultilevel"/>
    <w:tmpl w:val="3A9CE64C"/>
    <w:lvl w:ilvl="0" w:tplc="8398F0F8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16"/>
  </w:num>
  <w:num w:numId="5">
    <w:abstractNumId w:val="8"/>
  </w:num>
  <w:num w:numId="6">
    <w:abstractNumId w:val="18"/>
  </w:num>
  <w:num w:numId="7">
    <w:abstractNumId w:val="7"/>
  </w:num>
  <w:num w:numId="8">
    <w:abstractNumId w:val="14"/>
  </w:num>
  <w:num w:numId="9">
    <w:abstractNumId w:val="13"/>
  </w:num>
  <w:num w:numId="10">
    <w:abstractNumId w:val="12"/>
  </w:num>
  <w:num w:numId="11">
    <w:abstractNumId w:val="10"/>
  </w:num>
  <w:num w:numId="12">
    <w:abstractNumId w:val="17"/>
  </w:num>
  <w:num w:numId="13">
    <w:abstractNumId w:val="9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75"/>
    <w:rsid w:val="00066D40"/>
    <w:rsid w:val="00085E27"/>
    <w:rsid w:val="00086C0E"/>
    <w:rsid w:val="0015544E"/>
    <w:rsid w:val="00243B4C"/>
    <w:rsid w:val="002A78AD"/>
    <w:rsid w:val="0031388D"/>
    <w:rsid w:val="003814D4"/>
    <w:rsid w:val="003845F8"/>
    <w:rsid w:val="00385FA2"/>
    <w:rsid w:val="00410CA9"/>
    <w:rsid w:val="0046089F"/>
    <w:rsid w:val="00465080"/>
    <w:rsid w:val="005063F8"/>
    <w:rsid w:val="0052520C"/>
    <w:rsid w:val="00547588"/>
    <w:rsid w:val="005B0381"/>
    <w:rsid w:val="005F6072"/>
    <w:rsid w:val="0060255E"/>
    <w:rsid w:val="0060624F"/>
    <w:rsid w:val="00617C23"/>
    <w:rsid w:val="00660A14"/>
    <w:rsid w:val="006D59BF"/>
    <w:rsid w:val="00712D3F"/>
    <w:rsid w:val="007A7153"/>
    <w:rsid w:val="007D5354"/>
    <w:rsid w:val="007D6EB2"/>
    <w:rsid w:val="008077F3"/>
    <w:rsid w:val="008517DA"/>
    <w:rsid w:val="008845FE"/>
    <w:rsid w:val="008F3F16"/>
    <w:rsid w:val="0093588A"/>
    <w:rsid w:val="00957D5E"/>
    <w:rsid w:val="00982C5C"/>
    <w:rsid w:val="009B3CCB"/>
    <w:rsid w:val="00A57FA3"/>
    <w:rsid w:val="00A67403"/>
    <w:rsid w:val="00A75EBC"/>
    <w:rsid w:val="00AD3A6C"/>
    <w:rsid w:val="00B11752"/>
    <w:rsid w:val="00C16AE2"/>
    <w:rsid w:val="00C84D0D"/>
    <w:rsid w:val="00CE5BD2"/>
    <w:rsid w:val="00D101B4"/>
    <w:rsid w:val="00D263EB"/>
    <w:rsid w:val="00D369D0"/>
    <w:rsid w:val="00D51D27"/>
    <w:rsid w:val="00D65AD9"/>
    <w:rsid w:val="00D93524"/>
    <w:rsid w:val="00DD4FC1"/>
    <w:rsid w:val="00DE2D73"/>
    <w:rsid w:val="00E83F67"/>
    <w:rsid w:val="00E91EAF"/>
    <w:rsid w:val="00FB26C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FF1767-80DC-4E21-90B4-C8D5EFF7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7F3"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0"/>
    </w:pPr>
    <w:rPr>
      <w:rFonts w:ascii="Arial-BoldMT" w:eastAsia="Times New Roman" w:hAnsi="Arial-BoldMT"/>
      <w:b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90"/>
      <w:jc w:val="right"/>
      <w:outlineLvl w:val="1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lockText">
    <w:name w:val="Block Text"/>
    <w:basedOn w:val="Normal"/>
    <w:pPr>
      <w:widowControl w:val="0"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-720" w:right="-720"/>
    </w:pPr>
    <w:rPr>
      <w:rFonts w:ascii="Helvetica" w:eastAsia="Times New Roman" w:hAnsi="Helvetica"/>
      <w:b/>
      <w:sz w:val="28"/>
    </w:rPr>
  </w:style>
  <w:style w:type="paragraph" w:styleId="Header">
    <w:name w:val="header"/>
    <w:basedOn w:val="Normal"/>
    <w:rsid w:val="001D07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07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40C"/>
  </w:style>
  <w:style w:type="table" w:styleId="TableGrid">
    <w:name w:val="Table Grid"/>
    <w:basedOn w:val="TableNormal"/>
    <w:rsid w:val="00602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65A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5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level:  </vt:lpstr>
    </vt:vector>
  </TitlesOfParts>
  <Company>MSD-Professional Development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level:</dc:title>
  <dc:subject/>
  <dc:creator>Steve Hirase</dc:creator>
  <cp:keywords/>
  <cp:lastModifiedBy>Bielmeier, Sean</cp:lastModifiedBy>
  <cp:revision>3</cp:revision>
  <cp:lastPrinted>2007-12-14T19:39:00Z</cp:lastPrinted>
  <dcterms:created xsi:type="dcterms:W3CDTF">2015-05-13T18:55:00Z</dcterms:created>
  <dcterms:modified xsi:type="dcterms:W3CDTF">2015-05-13T18:59:00Z</dcterms:modified>
</cp:coreProperties>
</file>